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291548AD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A64DFF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pro integrované projekty clld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2E402332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SPECIFICKÝ CÍL </w:t>
      </w:r>
      <w:r w:rsidR="00A64DFF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.1.</w:t>
      </w:r>
    </w:p>
    <w:p w14:paraId="676A170F" w14:textId="3B520674" w:rsidR="00FB6B17" w:rsidRPr="00FB6B17" w:rsidRDefault="00A64DFF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D26C61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85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70730BAD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C650AC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9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Seznam základních sídelních </w:t>
      </w:r>
      <w:bookmarkStart w:id="0" w:name="_GoBack"/>
      <w:bookmarkEnd w:id="0"/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15086B22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341951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5A63B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21. 7. 2020 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Radomyšlské</w:t>
            </w:r>
            <w:proofErr w:type="spellEnd"/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Domoradice</w:t>
            </w:r>
            <w:proofErr w:type="spellEnd"/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proofErr w:type="spellStart"/>
            <w:r w:rsidRPr="00A454EF">
              <w:t>Nouzka</w:t>
            </w:r>
            <w:proofErr w:type="spellEnd"/>
            <w:r w:rsidRPr="00A454EF">
              <w:t>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proofErr w:type="spellStart"/>
            <w:r w:rsidRPr="00A454EF">
              <w:t>Marchanické</w:t>
            </w:r>
            <w:proofErr w:type="spellEnd"/>
            <w:r w:rsidRPr="00A454EF">
              <w:t xml:space="preserve">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 xml:space="preserve">Stará </w:t>
            </w:r>
            <w:proofErr w:type="spellStart"/>
            <w:r w:rsidRPr="00A454EF">
              <w:t>Kysibelská</w:t>
            </w:r>
            <w:proofErr w:type="spellEnd"/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proofErr w:type="spellStart"/>
            <w:r w:rsidRPr="00A454EF">
              <w:t>Olivětín</w:t>
            </w:r>
            <w:proofErr w:type="spellEnd"/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proofErr w:type="spellStart"/>
            <w:r w:rsidRPr="00A454EF">
              <w:t>Náhlov</w:t>
            </w:r>
            <w:proofErr w:type="spellEnd"/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pudlovskou</w:t>
            </w:r>
            <w:proofErr w:type="spellEnd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lastRenderedPageBreak/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D4D0D" w14:textId="77777777" w:rsidR="006A0067" w:rsidRDefault="006A0067" w:rsidP="005A495A">
      <w:r>
        <w:separator/>
      </w:r>
    </w:p>
  </w:endnote>
  <w:endnote w:type="continuationSeparator" w:id="0">
    <w:p w14:paraId="741749EB" w14:textId="77777777" w:rsidR="006A0067" w:rsidRDefault="006A0067" w:rsidP="005A495A">
      <w:r>
        <w:continuationSeparator/>
      </w:r>
    </w:p>
  </w:endnote>
  <w:endnote w:type="continuationNotice" w:id="1">
    <w:p w14:paraId="72CA3C0A" w14:textId="77777777" w:rsidR="006A0067" w:rsidRDefault="006A0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9DC1C" w14:textId="77777777" w:rsidR="00DC3433" w:rsidRDefault="00DC34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C3433" w:rsidRPr="00E47FC1" w14:paraId="20FFF066" w14:textId="77777777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C254711" w14:textId="77777777" w:rsidR="00DC3433" w:rsidRPr="00E47FC1" w:rsidRDefault="00DC3433" w:rsidP="00DC3433">
          <w:pPr>
            <w:pStyle w:val="Zpat"/>
            <w:rPr>
              <w:rFonts w:ascii="Arial" w:hAnsi="Arial" w:cs="Arial"/>
              <w:b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2447D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E5F0AF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4F25BE" w14:textId="77777777" w:rsidR="00DC3433" w:rsidRPr="00E47FC1" w:rsidRDefault="00DC3433" w:rsidP="00DC3433">
          <w:pPr>
            <w:pStyle w:val="Zpat"/>
            <w:rPr>
              <w:rFonts w:ascii="Arial" w:hAnsi="Arial" w:cs="Arial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67BE65" w14:textId="3A9D5677" w:rsidR="00DC3433" w:rsidRPr="00E47FC1" w:rsidRDefault="00DC3433" w:rsidP="00DC3433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A63BA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5A63BA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346ECCAB" w14:textId="77777777" w:rsidR="00DC3433" w:rsidRDefault="00DC343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17077CC0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3BA">
          <w:rPr>
            <w:noProof/>
          </w:rPr>
          <w:t>4</w:t>
        </w:r>
        <w:r>
          <w:fldChar w:fldCharType="end"/>
        </w:r>
      </w:p>
    </w:sdtContent>
  </w:sdt>
  <w:p w14:paraId="27E4AB7B" w14:textId="77777777" w:rsidR="00FE49A7" w:rsidRDefault="006A00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4C0D8" w14:textId="77777777" w:rsidR="006A0067" w:rsidRDefault="006A0067" w:rsidP="005A495A">
      <w:r>
        <w:separator/>
      </w:r>
    </w:p>
  </w:footnote>
  <w:footnote w:type="continuationSeparator" w:id="0">
    <w:p w14:paraId="34620394" w14:textId="77777777" w:rsidR="006A0067" w:rsidRDefault="006A0067" w:rsidP="005A495A">
      <w:r>
        <w:continuationSeparator/>
      </w:r>
    </w:p>
  </w:footnote>
  <w:footnote w:type="continuationNotice" w:id="1">
    <w:p w14:paraId="64FBC781" w14:textId="77777777" w:rsidR="006A0067" w:rsidRDefault="006A0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77223" w14:textId="77777777" w:rsidR="00DC3433" w:rsidRDefault="00DC34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6A0067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197F"/>
    <w:rsid w:val="0009467F"/>
    <w:rsid w:val="00096A74"/>
    <w:rsid w:val="000A1468"/>
    <w:rsid w:val="000A556B"/>
    <w:rsid w:val="000B2F5B"/>
    <w:rsid w:val="000C1D55"/>
    <w:rsid w:val="000C7322"/>
    <w:rsid w:val="000E2699"/>
    <w:rsid w:val="000F7A4F"/>
    <w:rsid w:val="00101263"/>
    <w:rsid w:val="00105458"/>
    <w:rsid w:val="00106C48"/>
    <w:rsid w:val="00110331"/>
    <w:rsid w:val="00115D27"/>
    <w:rsid w:val="00142CC4"/>
    <w:rsid w:val="001453FD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08A"/>
    <w:rsid w:val="00306D6B"/>
    <w:rsid w:val="003118C5"/>
    <w:rsid w:val="00312228"/>
    <w:rsid w:val="00314FD5"/>
    <w:rsid w:val="003275F3"/>
    <w:rsid w:val="00341951"/>
    <w:rsid w:val="0035564C"/>
    <w:rsid w:val="00360C6A"/>
    <w:rsid w:val="003645C2"/>
    <w:rsid w:val="003656DD"/>
    <w:rsid w:val="00366F1B"/>
    <w:rsid w:val="0039300E"/>
    <w:rsid w:val="003A79D2"/>
    <w:rsid w:val="003B3B58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31BAD"/>
    <w:rsid w:val="00442AEF"/>
    <w:rsid w:val="0044437E"/>
    <w:rsid w:val="00453574"/>
    <w:rsid w:val="00453E9D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02AC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A63BA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A0067"/>
    <w:rsid w:val="006A3AD6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570ED"/>
    <w:rsid w:val="0076768E"/>
    <w:rsid w:val="00784511"/>
    <w:rsid w:val="00796F34"/>
    <w:rsid w:val="007979BD"/>
    <w:rsid w:val="007A407C"/>
    <w:rsid w:val="007E05D7"/>
    <w:rsid w:val="007F2BAD"/>
    <w:rsid w:val="007F6119"/>
    <w:rsid w:val="007F61FA"/>
    <w:rsid w:val="007F7F27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2576B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C98"/>
    <w:rsid w:val="00A64DFF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1C08"/>
    <w:rsid w:val="00B16A24"/>
    <w:rsid w:val="00B2222F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07EA"/>
    <w:rsid w:val="00BE5A8B"/>
    <w:rsid w:val="00BF727A"/>
    <w:rsid w:val="00C01AF9"/>
    <w:rsid w:val="00C04211"/>
    <w:rsid w:val="00C04B9B"/>
    <w:rsid w:val="00C07580"/>
    <w:rsid w:val="00C13D0A"/>
    <w:rsid w:val="00C539CA"/>
    <w:rsid w:val="00C650AC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C61"/>
    <w:rsid w:val="00D26ED5"/>
    <w:rsid w:val="00D3430C"/>
    <w:rsid w:val="00D46996"/>
    <w:rsid w:val="00D60E37"/>
    <w:rsid w:val="00D8039E"/>
    <w:rsid w:val="00D81DB5"/>
    <w:rsid w:val="00D92628"/>
    <w:rsid w:val="00D93493"/>
    <w:rsid w:val="00DB35B0"/>
    <w:rsid w:val="00DB40C2"/>
    <w:rsid w:val="00DB74D0"/>
    <w:rsid w:val="00DC3433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62C96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48E67"/>
  <w15:docId w15:val="{CB665D58-C335-4B56-8235-B6CD5559A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4C3A2E-387D-479B-A5F9-822A896E4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1043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Claudia Kähsová</cp:lastModifiedBy>
  <cp:revision>10</cp:revision>
  <cp:lastPrinted>2015-09-11T05:53:00Z</cp:lastPrinted>
  <dcterms:created xsi:type="dcterms:W3CDTF">2018-04-24T10:10:00Z</dcterms:created>
  <dcterms:modified xsi:type="dcterms:W3CDTF">2020-07-21T08:53:00Z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